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114184" w:rsidP="00195094">
      <w:pPr>
        <w:rPr>
          <w:rFonts w:ascii="Comic Sans MS" w:hAnsi="Comic Sans MS"/>
          <w:b/>
          <w:sz w:val="28"/>
          <w:szCs w:val="28"/>
        </w:rPr>
      </w:pPr>
      <w:r>
        <w:rPr>
          <w:rFonts w:ascii="Comic Sans MS" w:hAnsi="Comic Sans MS"/>
          <w:b/>
          <w:sz w:val="28"/>
          <w:szCs w:val="28"/>
        </w:rPr>
        <w:t>Name: Michael</w:t>
      </w:r>
      <w:bookmarkStart w:id="0" w:name="_GoBack"/>
      <w:bookmarkEnd w:id="0"/>
      <w:r>
        <w:rPr>
          <w:rFonts w:ascii="Comic Sans MS" w:hAnsi="Comic Sans MS"/>
          <w:b/>
          <w:sz w:val="28"/>
          <w:szCs w:val="28"/>
        </w:rPr>
        <w:t xml:space="preserve"> Dunstan  </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
    <w:p w:rsidR="00435BE5" w:rsidRDefault="00435BE5">
      <w:pPr>
        <w:ind w:left="720"/>
        <w:rPr>
          <w:rFonts w:ascii="Comic Sans MS" w:hAnsi="Comic Sans MS"/>
          <w:b/>
          <w:sz w:val="28"/>
          <w:szCs w:val="28"/>
        </w:rPr>
      </w:pPr>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r w:rsidR="00195094">
        <w:rPr>
          <w:rFonts w:ascii="Comic Sans MS" w:hAnsi="Comic Sans MS"/>
          <w:b/>
          <w:sz w:val="28"/>
          <w:szCs w:val="28"/>
        </w:rPr>
        <w:t xml:space="preserve"> </w:t>
      </w:r>
      <w:r>
        <w:rPr>
          <w:rFonts w:ascii="Comic Sans MS" w:hAnsi="Comic Sans MS"/>
          <w:b/>
          <w:sz w:val="28"/>
          <w:szCs w:val="28"/>
        </w:rPr>
        <w:t xml:space="preserve">  </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530670"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proofErr w:type="gramStart"/>
      <w:r w:rsidRPr="009C38A7">
        <w:rPr>
          <w:rFonts w:ascii="Comic Sans MS" w:hAnsi="Comic Sans MS"/>
        </w:rPr>
        <w:t>electrical</w:t>
      </w:r>
      <w:proofErr w:type="gramEnd"/>
      <w:r w:rsidRPr="009C38A7">
        <w:rPr>
          <w:rFonts w:ascii="Comic Sans MS" w:hAnsi="Comic Sans MS"/>
        </w:rPr>
        <w:t xml:space="preserve"> grid. Included in this network metering system </w:t>
      </w:r>
      <w:proofErr w:type="gramStart"/>
      <w:r w:rsidRPr="009C38A7">
        <w:rPr>
          <w:rFonts w:ascii="Comic Sans MS" w:hAnsi="Comic Sans MS"/>
        </w:rPr>
        <w:t>are a range</w:t>
      </w:r>
      <w:proofErr w:type="gramEnd"/>
      <w:r w:rsidRPr="009C38A7">
        <w:rPr>
          <w:rFonts w:ascii="Comic Sans MS" w:hAnsi="Comic Sans MS"/>
        </w:rPr>
        <w:t xml:space="preserve"> of</w:t>
      </w:r>
    </w:p>
    <w:p w:rsidR="009C38A7" w:rsidRPr="009C38A7" w:rsidRDefault="009C38A7" w:rsidP="009C38A7">
      <w:pPr>
        <w:rPr>
          <w:rFonts w:ascii="Comic Sans MS" w:hAnsi="Comic Sans MS"/>
        </w:rPr>
      </w:pPr>
      <w:proofErr w:type="gramStart"/>
      <w:r w:rsidRPr="009C38A7">
        <w:rPr>
          <w:rFonts w:ascii="Comic Sans MS" w:hAnsi="Comic Sans MS"/>
        </w:rPr>
        <w:t>smart</w:t>
      </w:r>
      <w:proofErr w:type="gramEnd"/>
      <w:r w:rsidRPr="009C38A7">
        <w:rPr>
          <w:rFonts w:ascii="Comic Sans MS" w:hAnsi="Comic Sans MS"/>
        </w:rPr>
        <w:t xml:space="preserve"> devices including smart meters.</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proofErr w:type="gramStart"/>
      <w:r w:rsidRPr="009C38A7">
        <w:rPr>
          <w:rFonts w:ascii="Comic Sans MS" w:hAnsi="Comic Sans MS"/>
        </w:rPr>
        <w:lastRenderedPageBreak/>
        <w:t>measurement</w:t>
      </w:r>
      <w:proofErr w:type="gramEnd"/>
      <w:r w:rsidRPr="009C38A7">
        <w:rPr>
          <w:rFonts w:ascii="Comic Sans MS" w:hAnsi="Comic Sans MS"/>
        </w:rPr>
        <w:t xml:space="preserve"> and control and allow two way communication to</w:t>
      </w:r>
    </w:p>
    <w:p w:rsidR="00435BE5" w:rsidRDefault="009C38A7" w:rsidP="009C38A7">
      <w:pPr>
        <w:rPr>
          <w:rFonts w:ascii="Comic Sans MS" w:hAnsi="Comic Sans MS"/>
        </w:rPr>
      </w:pPr>
      <w:proofErr w:type="gramStart"/>
      <w:r w:rsidRPr="009C38A7">
        <w:rPr>
          <w:rFonts w:ascii="Comic Sans MS" w:hAnsi="Comic Sans MS"/>
        </w:rPr>
        <w:t>electricity</w:t>
      </w:r>
      <w:proofErr w:type="gramEnd"/>
      <w:r w:rsidRPr="009C38A7">
        <w:rPr>
          <w:rFonts w:ascii="Comic Sans MS" w:hAnsi="Comic Sans MS"/>
        </w:rPr>
        <w:t xml:space="preserve"> production, transmission, distribution and consumption</w:t>
      </w:r>
    </w:p>
    <w:p w:rsidR="009C38A7" w:rsidRDefault="009C38A7" w:rsidP="009C38A7">
      <w:pPr>
        <w:rPr>
          <w:rFonts w:ascii="ArialMT" w:hAnsi="ArialMT"/>
          <w:b/>
        </w:rPr>
      </w:pPr>
    </w:p>
    <w:p w:rsidR="009C38A7" w:rsidRDefault="009C38A7" w:rsidP="009C38A7">
      <w:pPr>
        <w:rPr>
          <w:rFonts w:ascii="Comic Sans MS" w:hAnsi="Comic Sans MS"/>
          <w:b/>
        </w:rPr>
      </w:pPr>
      <w:r>
        <w:rPr>
          <w:rFonts w:ascii="Comic Sans MS" w:hAnsi="Comic Sans MS"/>
          <w:b/>
        </w:rPr>
        <w:t>Smart Grid</w:t>
      </w:r>
    </w:p>
    <w:p w:rsidR="009C38A7" w:rsidRDefault="008F3333" w:rsidP="009C38A7">
      <w:pPr>
        <w:rPr>
          <w:rFonts w:ascii="Comic Sans MS" w:hAnsi="Comic Sans MS"/>
          <w:b/>
        </w:rPr>
      </w:pPr>
      <w:hyperlink r:id="rId7" w:history="1">
        <w:r w:rsidR="009C38A7">
          <w:rPr>
            <w:rStyle w:val="Hyperlink"/>
          </w:rPr>
          <w:t>http://en.wikipedia.org/wiki/Smart_grid</w:t>
        </w:r>
      </w:hyperlink>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55341D" w:rsidRDefault="0055341D" w:rsidP="009C38A7">
      <w:pPr>
        <w:rPr>
          <w:rFonts w:ascii="ArialMT" w:hAnsi="ArialMT"/>
          <w:b/>
        </w:rPr>
      </w:pPr>
    </w:p>
    <w:p w:rsidR="009C38A7" w:rsidRPr="00752D8E" w:rsidRDefault="009C38A7" w:rsidP="009C38A7">
      <w:pPr>
        <w:rPr>
          <w:rFonts w:ascii="ArialMT" w:hAnsi="ArialMT"/>
          <w:b/>
        </w:rPr>
      </w:pPr>
      <w:r w:rsidRPr="00752D8E">
        <w:rPr>
          <w:rFonts w:ascii="ArialMT" w:hAnsi="ArialMT"/>
          <w:b/>
        </w:rPr>
        <w:lastRenderedPageBreak/>
        <w:t>Theory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Research the </w:t>
      </w:r>
      <w:proofErr w:type="spellStart"/>
      <w:r w:rsidRPr="00752D8E">
        <w:rPr>
          <w:rFonts w:ascii="ArialMT" w:hAnsi="ArialMT"/>
        </w:rPr>
        <w:t>PowerUSB</w:t>
      </w:r>
      <w:proofErr w:type="spellEnd"/>
      <w:r w:rsidRPr="00752D8E">
        <w:rPr>
          <w:rFonts w:ascii="ArialMT" w:hAnsi="ArialMT"/>
        </w:rPr>
        <w:t xml:space="preserve"> Controlled Power Board at: </w:t>
      </w:r>
    </w:p>
    <w:p w:rsidR="009C38A7" w:rsidRPr="00752D8E" w:rsidRDefault="008F3333" w:rsidP="009C38A7">
      <w:pPr>
        <w:rPr>
          <w:rFonts w:ascii="ArialMT" w:hAnsi="ArialMT"/>
        </w:rPr>
      </w:pPr>
      <w:hyperlink r:id="rId8" w:history="1">
        <w:r w:rsidR="009C38A7" w:rsidRPr="00752D8E">
          <w:rPr>
            <w:rStyle w:val="Hyperlink"/>
            <w:rFonts w:ascii="ArialMT" w:hAnsi="ArialMT"/>
          </w:rPr>
          <w:t>http://www.pwrusb.com/featuresandbenefits.html</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Check and advise the following: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Voltage Rating:                         </w:t>
      </w:r>
      <w:r>
        <w:rPr>
          <w:rFonts w:ascii="ArialMT" w:hAnsi="ArialMT"/>
        </w:rPr>
        <w:t xml:space="preserve">   </w:t>
      </w:r>
      <w:r w:rsidR="00114184" w:rsidRPr="00114184">
        <w:rPr>
          <w:rFonts w:ascii="ArialMT" w:hAnsi="ArialMT"/>
        </w:rPr>
        <w:t>250 V AC</w:t>
      </w:r>
    </w:p>
    <w:p w:rsidR="009C38A7" w:rsidRPr="00752D8E" w:rsidRDefault="009C38A7" w:rsidP="009C38A7">
      <w:pPr>
        <w:rPr>
          <w:rFonts w:ascii="ArialMT" w:hAnsi="ArialMT"/>
        </w:rPr>
      </w:pPr>
      <w:r w:rsidRPr="00752D8E">
        <w:rPr>
          <w:rFonts w:ascii="ArialMT" w:hAnsi="ArialMT"/>
        </w:rPr>
        <w:t xml:space="preserve">Total Current Rating:                 </w:t>
      </w:r>
      <w:r>
        <w:rPr>
          <w:rFonts w:ascii="ArialMT" w:hAnsi="ArialMT"/>
        </w:rPr>
        <w:t xml:space="preserve">  </w:t>
      </w:r>
      <w:r w:rsidR="00114184" w:rsidRPr="00114184">
        <w:rPr>
          <w:rFonts w:ascii="ArialMT" w:hAnsi="ArialMT"/>
        </w:rPr>
        <w:t xml:space="preserve">MAX </w:t>
      </w:r>
      <w:proofErr w:type="gramStart"/>
      <w:r w:rsidR="00114184" w:rsidRPr="00114184">
        <w:rPr>
          <w:rFonts w:ascii="ArialMT" w:hAnsi="ArialMT"/>
        </w:rPr>
        <w:t>10A  Surge</w:t>
      </w:r>
      <w:proofErr w:type="gramEnd"/>
      <w:r w:rsidR="00114184" w:rsidRPr="00114184">
        <w:rPr>
          <w:rFonts w:ascii="ArialMT" w:hAnsi="ArialMT"/>
        </w:rPr>
        <w:t xml:space="preserve"> 3500A</w:t>
      </w:r>
    </w:p>
    <w:p w:rsidR="009C38A7" w:rsidRPr="00752D8E" w:rsidRDefault="009C38A7" w:rsidP="009C38A7">
      <w:pPr>
        <w:rPr>
          <w:rFonts w:ascii="ArialMT" w:hAnsi="ArialMT"/>
        </w:rPr>
      </w:pPr>
      <w:r w:rsidRPr="00752D8E">
        <w:rPr>
          <w:rFonts w:ascii="ArialMT" w:hAnsi="ArialMT"/>
        </w:rPr>
        <w:t>Singl</w:t>
      </w:r>
      <w:r w:rsidR="00114184">
        <w:rPr>
          <w:rFonts w:ascii="ArialMT" w:hAnsi="ArialMT"/>
        </w:rPr>
        <w:t xml:space="preserve">e Outlet Current Rating:      </w:t>
      </w:r>
      <w:r w:rsidR="00114184" w:rsidRPr="00114184">
        <w:rPr>
          <w:rFonts w:ascii="ArialMT" w:hAnsi="ArialMT"/>
        </w:rPr>
        <w:t>15A</w:t>
      </w:r>
    </w:p>
    <w:p w:rsidR="009C38A7" w:rsidRPr="00752D8E" w:rsidRDefault="009C38A7" w:rsidP="009C38A7">
      <w:pPr>
        <w:rPr>
          <w:rFonts w:ascii="ArialMT" w:hAnsi="ArialMT"/>
        </w:rPr>
      </w:pPr>
      <w:r w:rsidRPr="00752D8E">
        <w:rPr>
          <w:rFonts w:ascii="ArialMT" w:hAnsi="ArialMT"/>
        </w:rPr>
        <w:t xml:space="preserve">Individual Outlet Fuse:               </w:t>
      </w:r>
      <w:r>
        <w:rPr>
          <w:rFonts w:ascii="ArialMT" w:hAnsi="ArialMT"/>
        </w:rPr>
        <w:t xml:space="preserve"> </w:t>
      </w:r>
      <w:r w:rsidR="00114184">
        <w:rPr>
          <w:rFonts w:ascii="ArialMT" w:hAnsi="ArialMT"/>
        </w:rPr>
        <w:t>10</w:t>
      </w:r>
      <w:r w:rsidRPr="00752D8E">
        <w:rPr>
          <w:rFonts w:ascii="ArialMT" w:hAnsi="ArialMT"/>
        </w:rPr>
        <w:t>A</w:t>
      </w:r>
    </w:p>
    <w:p w:rsidR="009C38A7" w:rsidRPr="00752D8E" w:rsidRDefault="009C38A7" w:rsidP="009C38A7">
      <w:pPr>
        <w:rPr>
          <w:rFonts w:ascii="ArialMT" w:hAnsi="ArialMT"/>
        </w:rPr>
      </w:pPr>
      <w:r w:rsidRPr="00752D8E">
        <w:rPr>
          <w:rFonts w:ascii="ArialMT" w:hAnsi="ArialMT"/>
        </w:rPr>
        <w:t xml:space="preserve">Power Cable Length:                 </w:t>
      </w:r>
      <w:r>
        <w:rPr>
          <w:rFonts w:ascii="ArialMT" w:hAnsi="ArialMT"/>
        </w:rPr>
        <w:t xml:space="preserve"> </w:t>
      </w:r>
      <w:r w:rsidR="00114184">
        <w:rPr>
          <w:rFonts w:ascii="ArialMT" w:hAnsi="ArialMT"/>
        </w:rPr>
        <w:t>1.5</w:t>
      </w:r>
      <w:r w:rsidRPr="00752D8E">
        <w:rPr>
          <w:rFonts w:ascii="ArialMT" w:hAnsi="ArialMT"/>
        </w:rPr>
        <w:t xml:space="preserve">m </w:t>
      </w:r>
    </w:p>
    <w:p w:rsidR="009C38A7" w:rsidRPr="00752D8E" w:rsidRDefault="009C38A7" w:rsidP="009C38A7">
      <w:pPr>
        <w:rPr>
          <w:rFonts w:ascii="ArialMT" w:hAnsi="ArialMT"/>
        </w:rPr>
      </w:pPr>
      <w:r w:rsidRPr="00752D8E">
        <w:rPr>
          <w:rFonts w:ascii="ArialMT" w:hAnsi="ArialMT"/>
        </w:rPr>
        <w:t xml:space="preserve">USB Cable Length:                    </w:t>
      </w:r>
      <w:r>
        <w:rPr>
          <w:rFonts w:ascii="ArialMT" w:hAnsi="ArialMT"/>
        </w:rPr>
        <w:t xml:space="preserve"> </w:t>
      </w:r>
      <w:r w:rsidR="00114184">
        <w:rPr>
          <w:rFonts w:ascii="ArialMT" w:hAnsi="ArialMT"/>
        </w:rPr>
        <w:t>1.5</w:t>
      </w:r>
      <w:r w:rsidRPr="00752D8E">
        <w:rPr>
          <w:rFonts w:ascii="ArialMT" w:hAnsi="ArialMT"/>
        </w:rPr>
        <w:t xml:space="preserve">m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Answer the following questions: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Does the </w:t>
      </w:r>
      <w:proofErr w:type="spellStart"/>
      <w:r w:rsidRPr="00752D8E">
        <w:rPr>
          <w:rFonts w:ascii="ArialMT" w:hAnsi="ArialMT"/>
        </w:rPr>
        <w:t>PowerUSB</w:t>
      </w:r>
      <w:proofErr w:type="spellEnd"/>
      <w:r w:rsidRPr="00752D8E">
        <w:rPr>
          <w:rFonts w:ascii="ArialMT" w:hAnsi="ArialMT"/>
        </w:rPr>
        <w:t xml:space="preserve"> comply with Electrical Safety Standards?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2C6B3F">
        <w:rPr>
          <w:rFonts w:ascii="ArialMT" w:hAnsi="ArialMT"/>
        </w:rPr>
        <w:t>N</w:t>
      </w:r>
      <w:r w:rsidR="002C6B3F" w:rsidRPr="002C6B3F">
        <w:rPr>
          <w:rFonts w:ascii="ArialMT" w:hAnsi="ArialMT"/>
        </w:rPr>
        <w:t>o</w:t>
      </w:r>
      <w:r w:rsidR="002C6B3F">
        <w:rPr>
          <w:rFonts w:ascii="ArialMT" w:hAnsi="ArialMT"/>
        </w:rPr>
        <w:t xml:space="preserve">. It is not described as being </w:t>
      </w:r>
      <w:r w:rsidR="002C6B3F" w:rsidRPr="002C6B3F">
        <w:rPr>
          <w:rFonts w:ascii="ArialMT" w:hAnsi="ArialMT"/>
        </w:rPr>
        <w:t>compliant with Australian standard specifications AS/NZ3197</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is the equipment turned on and off?</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113BFE" w:rsidRPr="00113BFE">
        <w:rPr>
          <w:rFonts w:ascii="ArialMT" w:hAnsi="ArialMT"/>
        </w:rPr>
        <w:t>1 states</w:t>
      </w:r>
      <w:r w:rsidR="00113BFE">
        <w:rPr>
          <w:rFonts w:ascii="ArialMT" w:hAnsi="ArialMT"/>
        </w:rPr>
        <w:t xml:space="preserve"> it’s always on via a switch. 2 &amp; </w:t>
      </w:r>
      <w:r w:rsidR="00113BFE" w:rsidRPr="00113BFE">
        <w:rPr>
          <w:rFonts w:ascii="ArialMT" w:hAnsi="ArialMT"/>
        </w:rPr>
        <w:t>3 are controlled by USB</w:t>
      </w:r>
      <w:r w:rsidR="00113BFE">
        <w:rPr>
          <w:rFonts w:ascii="ArialMT" w:hAnsi="ArialMT"/>
        </w:rPr>
        <w:t xml:space="preserve"> Power/Software. </w:t>
      </w:r>
      <w:r w:rsidR="00113BFE" w:rsidRPr="00113BFE">
        <w:rPr>
          <w:rFonts w:ascii="ArialMT" w:hAnsi="ArialMT"/>
        </w:rPr>
        <w:t xml:space="preserve">4 </w:t>
      </w:r>
      <w:proofErr w:type="gramStart"/>
      <w:r w:rsidR="00113BFE" w:rsidRPr="00113BFE">
        <w:rPr>
          <w:rFonts w:ascii="ArialMT" w:hAnsi="ArialMT"/>
        </w:rPr>
        <w:t>is</w:t>
      </w:r>
      <w:proofErr w:type="gramEnd"/>
      <w:r w:rsidR="00113BFE" w:rsidRPr="00113BFE">
        <w:rPr>
          <w:rFonts w:ascii="ArialMT" w:hAnsi="ArialMT"/>
        </w:rPr>
        <w:t xml:space="preserve"> able to come on whe</w:t>
      </w:r>
      <w:r w:rsidR="00113BFE">
        <w:rPr>
          <w:rFonts w:ascii="ArialMT" w:hAnsi="ArialMT"/>
        </w:rPr>
        <w:t xml:space="preserve">n needed.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How many pieces of computer peripheral equipment can connect to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F56931">
        <w:rPr>
          <w:rFonts w:ascii="ArialMT" w:hAnsi="ArialMT"/>
        </w:rPr>
        <w:t>4</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is the procedure for a piece of equipment such as fax machine that needs to be on standby or not to be switched off?</w:t>
      </w:r>
    </w:p>
    <w:p w:rsidR="009C38A7" w:rsidRPr="00752D8E" w:rsidRDefault="009C38A7" w:rsidP="009C38A7">
      <w:pPr>
        <w:rPr>
          <w:rFonts w:ascii="ArialMT" w:hAnsi="ArialMT"/>
        </w:rPr>
      </w:pPr>
    </w:p>
    <w:p w:rsidR="009C38A7" w:rsidRDefault="009C38A7" w:rsidP="009C38A7">
      <w:pPr>
        <w:rPr>
          <w:rFonts w:ascii="ArialMT" w:hAnsi="ArialMT"/>
        </w:rPr>
      </w:pPr>
      <w:r w:rsidRPr="00752D8E">
        <w:rPr>
          <w:rFonts w:ascii="ArialMT" w:hAnsi="ArialMT"/>
        </w:rPr>
        <w:t xml:space="preserve">A: </w:t>
      </w:r>
      <w:r w:rsidR="00CF1E2D">
        <w:rPr>
          <w:rFonts w:ascii="ArialMT" w:hAnsi="ArialMT"/>
        </w:rPr>
        <w:t>Socket 1 is always in use.</w:t>
      </w:r>
    </w:p>
    <w:p w:rsidR="005047A4" w:rsidRPr="00752D8E" w:rsidRDefault="005047A4"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Q: What are the features for controlling a printer?</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5047A4">
        <w:rPr>
          <w:rFonts w:ascii="ArialMT" w:hAnsi="ArialMT"/>
        </w:rPr>
        <w:t>4 uses an auto power on feature so it only turns on when needed.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software features for controlling power outlets?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6311D8" w:rsidRPr="006311D8">
        <w:rPr>
          <w:rFonts w:ascii="ArialMT" w:hAnsi="ArialMT"/>
        </w:rPr>
        <w:t>Custo</w:t>
      </w:r>
      <w:r w:rsidR="006311D8">
        <w:rPr>
          <w:rFonts w:ascii="ArialMT" w:hAnsi="ArialMT"/>
        </w:rPr>
        <w:t>mizable programmable hot-</w:t>
      </w:r>
      <w:r w:rsidR="006311D8" w:rsidRPr="006311D8">
        <w:rPr>
          <w:rFonts w:ascii="ArialMT" w:hAnsi="ArialMT"/>
        </w:rPr>
        <w:t>keys.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What are some other applications of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r w:rsidR="00CF2D8B">
        <w:rPr>
          <w:rFonts w:ascii="ArialMT" w:hAnsi="ArialMT"/>
        </w:rPr>
        <w:t xml:space="preserve">The </w:t>
      </w:r>
      <w:proofErr w:type="spellStart"/>
      <w:r w:rsidR="00CF2D8B">
        <w:rPr>
          <w:rFonts w:ascii="ArialMT" w:hAnsi="ArialMT"/>
        </w:rPr>
        <w:t>power</w:t>
      </w:r>
      <w:r w:rsidR="00112213">
        <w:rPr>
          <w:rFonts w:ascii="ArialMT" w:hAnsi="ArialMT"/>
        </w:rPr>
        <w:t>USB</w:t>
      </w:r>
      <w:proofErr w:type="spellEnd"/>
      <w:r w:rsidR="00112213" w:rsidRPr="00112213">
        <w:rPr>
          <w:rFonts w:ascii="ArialMT" w:hAnsi="ArialMT"/>
        </w:rPr>
        <w:t xml:space="preserve"> is programmable</w:t>
      </w:r>
      <w:r w:rsidR="00112213">
        <w:rPr>
          <w:rFonts w:ascii="ArialMT" w:hAnsi="ArialMT"/>
        </w:rPr>
        <w:t>.</w:t>
      </w:r>
    </w:p>
    <w:p w:rsidR="009C38A7" w:rsidRPr="00752D8E" w:rsidRDefault="009C38A7" w:rsidP="009C38A7">
      <w:pPr>
        <w:rPr>
          <w:rFonts w:ascii="ArialMT" w:hAnsi="ArialMT"/>
        </w:rPr>
      </w:pPr>
    </w:p>
    <w:p w:rsidR="0055341D" w:rsidRDefault="0055341D" w:rsidP="009C38A7">
      <w:pPr>
        <w:rPr>
          <w:rFonts w:ascii="ArialMT" w:hAnsi="ArialMT"/>
          <w:b/>
        </w:rPr>
      </w:pPr>
    </w:p>
    <w:p w:rsidR="009C38A7" w:rsidRPr="00752D8E" w:rsidRDefault="009C38A7" w:rsidP="009C38A7">
      <w:pPr>
        <w:rPr>
          <w:rFonts w:ascii="ArialMT" w:hAnsi="ArialMT"/>
          <w:b/>
        </w:rPr>
      </w:pPr>
      <w:r w:rsidRPr="00752D8E">
        <w:rPr>
          <w:rFonts w:ascii="ArialMT" w:hAnsi="ArialMT"/>
          <w:b/>
        </w:rPr>
        <w:t>Practicum</w:t>
      </w:r>
    </w:p>
    <w:p w:rsidR="009C38A7" w:rsidRPr="00752D8E" w:rsidRDefault="009C38A7" w:rsidP="009C38A7">
      <w:pPr>
        <w:rPr>
          <w:rFonts w:ascii="ArialMT" w:hAnsi="ArialMT"/>
          <w:b/>
        </w:rPr>
      </w:pPr>
    </w:p>
    <w:p w:rsidR="009C38A7" w:rsidRPr="00752D8E" w:rsidRDefault="009C38A7" w:rsidP="009C38A7">
      <w:pPr>
        <w:rPr>
          <w:rFonts w:ascii="ArialMT" w:hAnsi="ArialMT"/>
        </w:rPr>
      </w:pPr>
      <w:r w:rsidRPr="00752D8E">
        <w:rPr>
          <w:rFonts w:ascii="ArialMT" w:hAnsi="ArialMT"/>
        </w:rPr>
        <w:t xml:space="preserve">Install the programmable </w:t>
      </w:r>
      <w:proofErr w:type="spellStart"/>
      <w:r w:rsidRPr="00752D8E">
        <w:rPr>
          <w:rFonts w:ascii="ArialMT" w:hAnsi="ArialMT"/>
        </w:rPr>
        <w:t>PowerUSB</w:t>
      </w:r>
      <w:proofErr w:type="spellEnd"/>
      <w:r w:rsidRPr="00752D8E">
        <w:rPr>
          <w:rFonts w:ascii="ArialMT" w:hAnsi="ArialMT"/>
        </w:rPr>
        <w:t xml:space="preserve"> power board software on a PC</w:t>
      </w:r>
    </w:p>
    <w:p w:rsidR="009C38A7" w:rsidRPr="00752D8E" w:rsidRDefault="009C38A7" w:rsidP="009C38A7">
      <w:pPr>
        <w:rPr>
          <w:rFonts w:ascii="ArialMT" w:hAnsi="ArialMT"/>
        </w:rPr>
      </w:pPr>
    </w:p>
    <w:p w:rsidR="00BE45BB" w:rsidRPr="00BE45BB" w:rsidRDefault="009C38A7" w:rsidP="00BE45BB">
      <w:pPr>
        <w:rPr>
          <w:rFonts w:ascii="ArialMT" w:hAnsi="ArialMT"/>
        </w:rPr>
      </w:pPr>
      <w:r w:rsidRPr="00752D8E">
        <w:rPr>
          <w:rFonts w:ascii="ArialMT" w:hAnsi="ArialMT"/>
        </w:rPr>
        <w:t xml:space="preserve">Step 1: </w:t>
      </w:r>
      <w:r w:rsidR="00BE45BB" w:rsidRPr="00BE45BB">
        <w:rPr>
          <w:rFonts w:ascii="ArialMT" w:hAnsi="ArialMT"/>
        </w:rPr>
        <w:t>Obtain the CD or download the software from:</w:t>
      </w:r>
    </w:p>
    <w:p w:rsidR="009C38A7" w:rsidRPr="00752D8E" w:rsidRDefault="00BE45BB" w:rsidP="00BE45BB">
      <w:pPr>
        <w:rPr>
          <w:rFonts w:ascii="ArialMT" w:hAnsi="ArialMT"/>
        </w:rPr>
      </w:pPr>
      <w:r w:rsidRPr="00BE45BB">
        <w:rPr>
          <w:rFonts w:ascii="ArialMT" w:hAnsi="ArialMT"/>
        </w:rPr>
        <w:t>http://smartgridresources.wikispaces.com/</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Obtain the CD or download the software from:</w:t>
      </w:r>
    </w:p>
    <w:p w:rsidR="009C38A7" w:rsidRPr="00752D8E" w:rsidRDefault="008F3333" w:rsidP="009C38A7">
      <w:pPr>
        <w:rPr>
          <w:rFonts w:ascii="ArialMT" w:hAnsi="ArialMT"/>
        </w:rPr>
      </w:pPr>
      <w:hyperlink r:id="rId9" w:history="1">
        <w:r w:rsidR="009C38A7" w:rsidRPr="00752D8E">
          <w:rPr>
            <w:rStyle w:val="Hyperlink"/>
            <w:rFonts w:ascii="ArialMT" w:hAnsi="ArialMT"/>
          </w:rPr>
          <w:t>http://smartgridresources.wikispaces.com/</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START APPLICATION</w:t>
      </w:r>
    </w:p>
    <w:p w:rsidR="009C38A7" w:rsidRPr="00752D8E" w:rsidRDefault="009C38A7" w:rsidP="009C38A7">
      <w:pPr>
        <w:rPr>
          <w:rFonts w:ascii="ArialMT" w:hAnsi="ArialMT"/>
        </w:rPr>
      </w:pPr>
      <w:r w:rsidRPr="00752D8E">
        <w:rPr>
          <w:rFonts w:ascii="ArialMT" w:hAnsi="ArialMT"/>
        </w:rPr>
        <w:t xml:space="preserve">Run the Software by double clicking the </w:t>
      </w:r>
      <w:proofErr w:type="spellStart"/>
      <w:r w:rsidRPr="00752D8E">
        <w:rPr>
          <w:rFonts w:ascii="ArialMT" w:hAnsi="ArialMT"/>
        </w:rPr>
        <w:t>PowerUSB</w:t>
      </w:r>
      <w:proofErr w:type="spellEnd"/>
      <w:r w:rsidRPr="00752D8E">
        <w:rPr>
          <w:rFonts w:ascii="ArialMT" w:hAnsi="ArialMT"/>
        </w:rPr>
        <w:t xml:space="preserve"> icon </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roofErr w:type="gramStart"/>
      <w:r w:rsidRPr="00752D8E">
        <w:rPr>
          <w:rFonts w:ascii="ArialMT" w:hAnsi="ArialMT"/>
        </w:rPr>
        <w:t>or</w:t>
      </w:r>
      <w:proofErr w:type="gramEnd"/>
      <w:r w:rsidRPr="00752D8E">
        <w:rPr>
          <w:rFonts w:ascii="ArialMT" w:hAnsi="ArialMT"/>
        </w:rPr>
        <w:t xml:space="preserve"> from the Windows Start menu under Power USB group</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3: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SOFTWARE INTERFACE</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rPr>
      </w:pPr>
      <w:r w:rsidRPr="00752D8E">
        <w:rPr>
          <w:rFonts w:ascii="ArialMT" w:hAnsi="ArialMT"/>
        </w:rPr>
        <w:t>Outlet 1: Simultaneously pressing Control – Shift and P key</w:t>
      </w:r>
    </w:p>
    <w:p w:rsidR="009C38A7" w:rsidRPr="00752D8E" w:rsidRDefault="009C38A7" w:rsidP="009C38A7">
      <w:pPr>
        <w:rPr>
          <w:rFonts w:ascii="ArialMT" w:hAnsi="ArialMT"/>
        </w:rPr>
      </w:pPr>
      <w:r w:rsidRPr="00752D8E">
        <w:rPr>
          <w:rFonts w:ascii="ArialMT" w:hAnsi="ArialMT"/>
        </w:rPr>
        <w:lastRenderedPageBreak/>
        <w:t>Outlet 2: Simultaneously pressing Control – Shift and A key.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These shortcut keys will work even when the application is minimized and running in the background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4:</w:t>
      </w:r>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ADVANCED OPTIONS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Clicking the Advanced button will open the Advanced Options dialog.</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Outlet1 and 2 Default state will set the default state of the outlets when connected to a computer (even without the </w:t>
      </w:r>
      <w:proofErr w:type="spellStart"/>
      <w:r w:rsidRPr="00752D8E">
        <w:rPr>
          <w:rFonts w:ascii="ArialMT" w:hAnsi="ArialMT"/>
        </w:rPr>
        <w:t>PowerUSB</w:t>
      </w:r>
      <w:proofErr w:type="spellEnd"/>
      <w:r w:rsidRPr="00752D8E">
        <w:rPr>
          <w:rFonts w:ascii="ArialMT" w:hAnsi="ArialMT"/>
        </w:rPr>
        <w:t xml:space="preserve"> control software running). When set to ‘On’, the outlets will turn ‘on’ when connected to computer and turn ‘off’ when disconnected from computer.</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5: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EXITING THE APPLICATION</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Pr="00752D8E">
        <w:rPr>
          <w:rFonts w:ascii="ArialMT" w:hAnsi="ArialMT"/>
        </w:rPr>
        <w:t>.</w:t>
      </w: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6: </w:t>
      </w:r>
    </w:p>
    <w:p w:rsidR="009C38A7" w:rsidRPr="00752D8E" w:rsidRDefault="009C38A7" w:rsidP="009C38A7">
      <w:pPr>
        <w:rPr>
          <w:rFonts w:ascii="ArialMT" w:hAnsi="ArialMT"/>
        </w:rPr>
      </w:pPr>
    </w:p>
    <w:p w:rsidR="009C38A7" w:rsidRPr="00752D8E" w:rsidRDefault="009C38A7" w:rsidP="009C38A7">
      <w:pPr>
        <w:rPr>
          <w:rFonts w:ascii="ArialMT" w:hAnsi="ArialMT"/>
          <w:b/>
        </w:rPr>
      </w:pPr>
      <w:r w:rsidRPr="00752D8E">
        <w:rPr>
          <w:rFonts w:ascii="ArialMT" w:hAnsi="ArialMT"/>
          <w:b/>
        </w:rPr>
        <w:t>CONNECTING DEVICES - WARNING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 xml:space="preserve">when the </w:t>
      </w:r>
      <w:proofErr w:type="spellStart"/>
      <w:r w:rsidRPr="00752D8E">
        <w:rPr>
          <w:rFonts w:ascii="ArialMT" w:hAnsi="ArialMT"/>
          <w:b/>
        </w:rPr>
        <w:t>PowerUSB</w:t>
      </w:r>
      <w:proofErr w:type="spellEnd"/>
      <w:r w:rsidRPr="00752D8E">
        <w:rPr>
          <w:rFonts w:ascii="ArialMT" w:hAnsi="ArialMT"/>
          <w:b/>
        </w:rPr>
        <w:t xml:space="preserve"> complies with Electrical Safety Standards</w:t>
      </w: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7:</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CONTROLLING FROM THIRD PARTY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w:t>
      </w:r>
      <w:proofErr w:type="spellStart"/>
      <w:r w:rsidRPr="00752D8E">
        <w:rPr>
          <w:rFonts w:ascii="ArialMT" w:hAnsi="ArialMT"/>
        </w:rPr>
        <w:t>PowerUSB</w:t>
      </w:r>
      <w:proofErr w:type="spellEnd"/>
      <w:r w:rsidRPr="00752D8E">
        <w:rPr>
          <w:rFonts w:ascii="ArialMT" w:hAnsi="ArialMT"/>
        </w:rPr>
        <w:t xml:space="preserve"> can be controlled from third party applications through functions calls provided in the DLL.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DLL provides functions to initialize the </w:t>
      </w:r>
      <w:proofErr w:type="spellStart"/>
      <w:r w:rsidRPr="00752D8E">
        <w:rPr>
          <w:rFonts w:ascii="ArialMT" w:hAnsi="ArialMT"/>
        </w:rPr>
        <w:t>PowerUSB</w:t>
      </w:r>
      <w:proofErr w:type="spellEnd"/>
      <w:r w:rsidRPr="00752D8E">
        <w:rPr>
          <w:rFonts w:ascii="ArialMT" w:hAnsi="ArialMT"/>
        </w:rPr>
        <w:t xml:space="preserve"> and set the outlet power states. The DLL can be loaded statically or dynamically from the calling application.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DLLs have been tested under Visual Studio .Net and VC++ 6.0 in Windows XP and Windows 7 environments.</w:t>
      </w: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Initialization</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Initializes the Power USB API.</w:t>
      </w:r>
      <w:proofErr w:type="gramEnd"/>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No other functions can be called till the API is initialized.</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InitPowerUSB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lastRenderedPageBreak/>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InitPowerUSB</w:t>
      </w:r>
      <w:proofErr w:type="spellEnd"/>
      <w:r w:rsidRPr="00752D8E">
        <w:rPr>
          <w:rFonts w:ascii="ArialMT" w:hAnsi="ArialMT"/>
        </w:rPr>
        <w:t>() &gt;=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1;</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 xml:space="preserve">Check </w:t>
      </w:r>
      <w:proofErr w:type="spellStart"/>
      <w:r w:rsidRPr="00752D8E">
        <w:rPr>
          <w:rFonts w:ascii="ArialMT" w:hAnsi="ArialMT"/>
          <w:i/>
        </w:rPr>
        <w:t>PowerUSB</w:t>
      </w:r>
      <w:proofErr w:type="spellEnd"/>
      <w:r w:rsidRPr="00752D8E">
        <w:rPr>
          <w:rFonts w:ascii="ArialMT" w:hAnsi="ArialMT"/>
          <w:i/>
        </w:rPr>
        <w:t xml:space="preserve"> connectivity</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Checks to see if the power USB is connected to the computer.</w:t>
      </w:r>
      <w:proofErr w:type="gramEnd"/>
      <w:r w:rsidRPr="00752D8E">
        <w:rPr>
          <w:rFonts w:ascii="ArialMT" w:hAnsi="ArialMT"/>
        </w:rPr>
        <w:t xml:space="preserve"> Returns the number of Power USBs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Windows function </w:t>
      </w:r>
      <w:proofErr w:type="spellStart"/>
      <w:r w:rsidRPr="00752D8E">
        <w:rPr>
          <w:rFonts w:ascii="ArialMT" w:hAnsi="ArialMT"/>
        </w:rPr>
        <w:t>OnDeviceChange</w:t>
      </w:r>
      <w:proofErr w:type="spellEnd"/>
      <w:r w:rsidRPr="00752D8E">
        <w:rPr>
          <w:rFonts w:ascii="ArialMT" w:hAnsi="ArialMT"/>
        </w:rPr>
        <w:t xml:space="preserve"> can be used to monitor the connection/disconnection of the </w:t>
      </w:r>
      <w:proofErr w:type="spellStart"/>
      <w:r w:rsidRPr="00752D8E">
        <w:rPr>
          <w:rFonts w:ascii="ArialMT" w:hAnsi="ArialMT"/>
        </w:rPr>
        <w:t>powerUSB</w:t>
      </w:r>
      <w:proofErr w:type="spellEnd"/>
      <w:r w:rsidRPr="00752D8E">
        <w:rPr>
          <w:rFonts w:ascii="ArialMT" w:hAnsi="ArialMT"/>
        </w:rPr>
        <w:t xml:space="preserve"> dynamically.</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CheckStatusPowereUSB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 xml:space="preserve">Returns: Number of </w:t>
      </w:r>
      <w:proofErr w:type="spellStart"/>
      <w:r w:rsidRPr="00752D8E">
        <w:rPr>
          <w:rFonts w:ascii="ArialMT" w:hAnsi="ArialMT"/>
        </w:rPr>
        <w:t>PowerUSB</w:t>
      </w:r>
      <w:proofErr w:type="spellEnd"/>
      <w:r w:rsidRPr="00752D8E">
        <w:rPr>
          <w:rFonts w:ascii="ArialMT" w:hAnsi="ArialMT"/>
        </w:rPr>
        <w:t xml:space="preserve"> devices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 xml:space="preserve">BOOL </w:t>
      </w:r>
      <w:proofErr w:type="spellStart"/>
      <w:r w:rsidRPr="00752D8E">
        <w:rPr>
          <w:rFonts w:ascii="ArialMT" w:hAnsi="ArialMT"/>
        </w:rPr>
        <w:t>CPowerUSBDlg</w:t>
      </w:r>
      <w:proofErr w:type="spellEnd"/>
      <w:r w:rsidRPr="00752D8E">
        <w:rPr>
          <w:rFonts w:ascii="ArialMT" w:hAnsi="ArialMT"/>
        </w:rPr>
        <w:t>::</w:t>
      </w:r>
      <w:proofErr w:type="spellStart"/>
      <w:proofErr w:type="gramStart"/>
      <w:r w:rsidRPr="00752D8E">
        <w:rPr>
          <w:rFonts w:ascii="ArialMT" w:hAnsi="ArialMT"/>
        </w:rPr>
        <w:t>OnDeviceChange</w:t>
      </w:r>
      <w:proofErr w:type="spellEnd"/>
      <w:r w:rsidRPr="00752D8E">
        <w:rPr>
          <w:rFonts w:ascii="ArialMT" w:hAnsi="ArialMT"/>
        </w:rPr>
        <w:t>(</w:t>
      </w:r>
      <w:proofErr w:type="gramEnd"/>
      <w:r w:rsidRPr="00752D8E">
        <w:rPr>
          <w:rFonts w:ascii="ArialMT" w:hAnsi="ArialMT"/>
        </w:rPr>
        <w:t xml:space="preserve">UINT </w:t>
      </w:r>
      <w:proofErr w:type="spellStart"/>
      <w:r w:rsidRPr="00752D8E">
        <w:rPr>
          <w:rFonts w:ascii="ArialMT" w:hAnsi="ArialMT"/>
        </w:rPr>
        <w:t>nEventType</w:t>
      </w:r>
      <w:proofErr w:type="spellEnd"/>
      <w:r w:rsidRPr="00752D8E">
        <w:rPr>
          <w:rFonts w:ascii="ArialMT" w:hAnsi="ArialMT"/>
        </w:rPr>
        <w:t xml:space="preserve">, DWORD_PTR </w:t>
      </w:r>
      <w:proofErr w:type="spellStart"/>
      <w:r w:rsidRPr="00752D8E">
        <w:rPr>
          <w:rFonts w:ascii="ArialMT" w:hAnsi="ArialMT"/>
        </w:rPr>
        <w:t>dwData</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TRUE);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m_pwrUsbConnected</w:t>
      </w:r>
      <w:proofErr w:type="spell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Connected";</w:t>
      </w:r>
    </w:p>
    <w:p w:rsidR="009C38A7" w:rsidRPr="00752D8E" w:rsidRDefault="009C38A7" w:rsidP="009C38A7">
      <w:pPr>
        <w:rPr>
          <w:rFonts w:ascii="ArialMT" w:hAnsi="ArialMT"/>
        </w:rPr>
      </w:pPr>
      <w:proofErr w:type="gramStart"/>
      <w:r w:rsidRPr="00752D8E">
        <w:rPr>
          <w:rFonts w:ascii="ArialMT" w:hAnsi="ArialMT"/>
        </w:rPr>
        <w:t>else</w:t>
      </w:r>
      <w:proofErr w:type="gramEnd"/>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Not Connected";</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FALSE);</w:t>
      </w:r>
    </w:p>
    <w:p w:rsidR="009C38A7" w:rsidRPr="00752D8E" w:rsidRDefault="009C38A7" w:rsidP="009C38A7">
      <w:pPr>
        <w:rPr>
          <w:rFonts w:ascii="ArialMT" w:hAnsi="ArialMT"/>
        </w:rPr>
      </w:pPr>
      <w:proofErr w:type="gramStart"/>
      <w:r w:rsidRPr="00752D8E">
        <w:rPr>
          <w:rFonts w:ascii="ArialMT" w:hAnsi="ArialMT"/>
        </w:rPr>
        <w:t>return</w:t>
      </w:r>
      <w:proofErr w:type="gramEnd"/>
      <w:r w:rsidRPr="00752D8E">
        <w:rPr>
          <w:rFonts w:ascii="ArialMT" w:hAnsi="ArialMT"/>
        </w:rPr>
        <w:t xml:space="preserve"> TRUE;</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Close the Device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 xml:space="preserve">Closes the </w:t>
      </w:r>
      <w:proofErr w:type="spellStart"/>
      <w:r w:rsidRPr="00752D8E">
        <w:rPr>
          <w:rFonts w:ascii="ArialMT" w:hAnsi="ArialMT"/>
        </w:rPr>
        <w:t>PowerUSB</w:t>
      </w:r>
      <w:proofErr w:type="spellEnd"/>
      <w:r w:rsidRPr="00752D8E">
        <w:rPr>
          <w:rFonts w:ascii="ArialMT" w:hAnsi="ArialMT"/>
        </w:rPr>
        <w:t xml:space="preserve"> API.</w:t>
      </w:r>
      <w:proofErr w:type="gramEnd"/>
      <w:r w:rsidRPr="00752D8E">
        <w:rPr>
          <w:rFonts w:ascii="ArialMT" w:hAnsi="ArialMT"/>
        </w:rPr>
        <w:t xml:space="preserve"> </w:t>
      </w:r>
      <w:proofErr w:type="gramStart"/>
      <w:r w:rsidRPr="00752D8E">
        <w:rPr>
          <w:rFonts w:ascii="ArialMT" w:hAnsi="ArialMT"/>
        </w:rPr>
        <w:t xml:space="preserve">Should be called in application exit function such as </w:t>
      </w:r>
      <w:proofErr w:type="spellStart"/>
      <w:r w:rsidRPr="00752D8E">
        <w:rPr>
          <w:rFonts w:ascii="ArialMT" w:hAnsi="ArialMT"/>
        </w:rPr>
        <w:t>OnDestroy</w:t>
      </w:r>
      <w:proofErr w:type="spellEnd"/>
      <w:r w:rsidRPr="00752D8E">
        <w:rPr>
          <w:rFonts w:ascii="ArialMT" w:hAnsi="ArialMT"/>
        </w:rPr>
        <w:t>.</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ClosePowerUSB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ClosePowerUSB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r w:rsidRPr="00752D8E">
        <w:rPr>
          <w:rFonts w:ascii="ArialMT" w:hAnsi="ArialMT"/>
          <w:i/>
        </w:rPr>
        <w:t>Set the Outlet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Sets the power on/off state of the two outlets.</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SetPortPowerUSB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(0=switch off the power, 1=switch on the power)</w:t>
      </w:r>
    </w:p>
    <w:p w:rsidR="009C38A7" w:rsidRPr="00752D8E" w:rsidRDefault="009C38A7" w:rsidP="009C38A7">
      <w:pPr>
        <w:rPr>
          <w:rFonts w:ascii="ArialMT" w:hAnsi="ArialMT"/>
        </w:rPr>
      </w:pPr>
      <w:r w:rsidRPr="00752D8E">
        <w:rPr>
          <w:rFonts w:ascii="ArialMT" w:hAnsi="ArialMT"/>
        </w:rPr>
        <w:lastRenderedPageBreak/>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m_port1 = 0;</w:t>
      </w:r>
    </w:p>
    <w:p w:rsidR="009C38A7" w:rsidRPr="00752D8E" w:rsidRDefault="009C38A7" w:rsidP="009C38A7">
      <w:pPr>
        <w:rPr>
          <w:rFonts w:ascii="ArialMT" w:hAnsi="ArialMT"/>
        </w:rPr>
      </w:pPr>
      <w:r w:rsidRPr="00752D8E">
        <w:rPr>
          <w:rFonts w:ascii="ArialMT" w:hAnsi="ArialMT"/>
        </w:rPr>
        <w:t>m_port2 = 1;</w:t>
      </w:r>
    </w:p>
    <w:p w:rsidR="009C38A7" w:rsidRPr="00752D8E" w:rsidRDefault="009C38A7" w:rsidP="009C38A7">
      <w:pPr>
        <w:rPr>
          <w:rFonts w:ascii="ArialMT" w:hAnsi="ArialMT"/>
        </w:rPr>
      </w:pPr>
      <w:proofErr w:type="spellStart"/>
      <w:proofErr w:type="gramStart"/>
      <w:r w:rsidRPr="00752D8E">
        <w:rPr>
          <w:rFonts w:ascii="ArialMT" w:hAnsi="ArialMT"/>
        </w:rPr>
        <w:t>SetPortPowerUSB</w:t>
      </w:r>
      <w:proofErr w:type="spellEnd"/>
      <w:r w:rsidRPr="00752D8E">
        <w:rPr>
          <w:rFonts w:ascii="ArialMT" w:hAnsi="ArialMT"/>
        </w:rPr>
        <w:t>(</w:t>
      </w:r>
      <w:proofErr w:type="gramEnd"/>
      <w:r w:rsidRPr="00752D8E">
        <w:rPr>
          <w:rFonts w:ascii="ArialMT" w:hAnsi="ArialMT"/>
        </w:rPr>
        <w:t>m_port1, m_port2);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Set the Default power up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Sets the default power up state of the Power USB (when connected to Computer).</w:t>
      </w:r>
      <w:proofErr w:type="gramEnd"/>
      <w:r w:rsidRPr="00752D8E">
        <w:rPr>
          <w:rFonts w:ascii="ArialMT" w:hAnsi="ArialMT"/>
        </w:rPr>
        <w:t xml:space="preserve"> </w:t>
      </w:r>
      <w:proofErr w:type="gramStart"/>
      <w:r w:rsidRPr="00752D8E">
        <w:rPr>
          <w:rFonts w:ascii="ArialMT" w:hAnsi="ArialMT"/>
        </w:rPr>
        <w:t>If set to 1, the outlet will come on when the attached computer is booted up.</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SetDefaultStatePowerUSB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(0=default off state, 1=default on state)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spellStart"/>
      <w:proofErr w:type="gramStart"/>
      <w:r w:rsidRPr="00752D8E">
        <w:rPr>
          <w:rFonts w:ascii="ArialMT" w:hAnsi="ArialMT"/>
        </w:rPr>
        <w:t>SetDefaultStatePowerUSB</w:t>
      </w:r>
      <w:proofErr w:type="spellEnd"/>
      <w:r w:rsidRPr="00752D8E">
        <w:rPr>
          <w:rFonts w:ascii="ArialMT" w:hAnsi="ArialMT"/>
        </w:rPr>
        <w:t>(</w:t>
      </w:r>
      <w:proofErr w:type="gramEnd"/>
      <w:r w:rsidRPr="00752D8E">
        <w:rPr>
          <w:rFonts w:ascii="ArialMT" w:hAnsi="ArialMT"/>
        </w:rPr>
        <w:t>m_defaultState1,.m_defaultState2);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8</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TESTING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 the applications.</w:t>
      </w:r>
    </w:p>
    <w:p w:rsidR="009C38A7" w:rsidRPr="00752D8E" w:rsidRDefault="009C38A7" w:rsidP="009C38A7">
      <w:pPr>
        <w:rPr>
          <w:rFonts w:ascii="ArialMT" w:hAnsi="ArialMT"/>
        </w:rPr>
      </w:pPr>
      <w:r w:rsidRPr="00752D8E">
        <w:rPr>
          <w:rFonts w:ascii="ArialMT" w:hAnsi="ArialMT"/>
        </w:rPr>
        <w:t>Tick if applications are successful:</w:t>
      </w:r>
    </w:p>
    <w:p w:rsidR="009C38A7" w:rsidRPr="00752D8E" w:rsidRDefault="009C38A7" w:rsidP="009C38A7">
      <w:pPr>
        <w:rPr>
          <w:rFonts w:ascii="ArialMT" w:hAnsi="ArialMT"/>
        </w:rPr>
      </w:pPr>
    </w:p>
    <w:p w:rsidR="009C38A7" w:rsidRPr="00752D8E" w:rsidRDefault="009C38A7" w:rsidP="009C38A7">
      <w:pPr>
        <w:ind w:firstLine="1800"/>
        <w:rPr>
          <w:rFonts w:ascii="ArialMT" w:hAnsi="ArialMT"/>
        </w:rPr>
      </w:pPr>
      <w:r w:rsidRPr="00752D8E">
        <w:rPr>
          <w:rFonts w:ascii="ArialMT" w:hAnsi="ArialMT"/>
        </w:rPr>
        <w:t xml:space="preserve">Initialization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t xml:space="preserve">Check </w:t>
      </w:r>
      <w:proofErr w:type="spellStart"/>
      <w:r w:rsidRPr="00752D8E">
        <w:rPr>
          <w:rFonts w:ascii="ArialMT" w:hAnsi="ArialMT"/>
        </w:rPr>
        <w:t>PowerUSB</w:t>
      </w:r>
      <w:proofErr w:type="spellEnd"/>
      <w:r w:rsidRPr="00752D8E">
        <w:rPr>
          <w:rFonts w:ascii="ArialMT" w:hAnsi="ArialMT"/>
        </w:rPr>
        <w:t xml:space="preserve"> connectivity    □</w:t>
      </w:r>
    </w:p>
    <w:p w:rsidR="009C38A7" w:rsidRPr="00752D8E" w:rsidRDefault="009C38A7" w:rsidP="009C38A7">
      <w:pPr>
        <w:ind w:firstLine="1800"/>
        <w:rPr>
          <w:rFonts w:ascii="ArialMT" w:hAnsi="ArialMT"/>
        </w:rPr>
      </w:pPr>
      <w:r w:rsidRPr="00752D8E">
        <w:rPr>
          <w:rFonts w:ascii="ArialMT" w:hAnsi="ArialMT"/>
        </w:rPr>
        <w:t xml:space="preserve">Close the Device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lastRenderedPageBreak/>
        <w:t xml:space="preserve">Set the Outlet State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t xml:space="preserve">Set the Default power up state  </w:t>
      </w:r>
      <w:r>
        <w:rPr>
          <w:rFonts w:ascii="ArialMT" w:hAnsi="ArialMT"/>
        </w:rPr>
        <w:t xml:space="preserve">  </w:t>
      </w:r>
      <w:r w:rsidRPr="00752D8E">
        <w:rPr>
          <w:rFonts w:ascii="ArialMT" w:hAnsi="ArialMT"/>
        </w:rPr>
        <w:t>□</w:t>
      </w:r>
    </w:p>
    <w:p w:rsidR="009C38A7" w:rsidRPr="00752D8E" w:rsidRDefault="009C38A7" w:rsidP="009C38A7">
      <w:pPr>
        <w:pStyle w:val="Heading3"/>
        <w:rPr>
          <w:rFonts w:ascii="ArialMT" w:hAnsi="ArialMT"/>
          <w:bCs w:val="0"/>
          <w:sz w:val="28"/>
          <w:szCs w:val="28"/>
        </w:rPr>
      </w:pPr>
    </w:p>
    <w:p w:rsidR="009C38A7" w:rsidRPr="00752D8E" w:rsidRDefault="009C38A7" w:rsidP="009C38A7">
      <w:pPr>
        <w:rPr>
          <w:rFonts w:ascii="ArialMT" w:hAnsi="ArialMT"/>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Pr="00752D8E" w:rsidRDefault="009C38A7" w:rsidP="009C38A7">
      <w:pPr>
        <w:rPr>
          <w:rFonts w:ascii="ArialMT" w:hAnsi="ArialMT"/>
          <w:b/>
        </w:rPr>
      </w:pPr>
      <w:r w:rsidRPr="00752D8E">
        <w:rPr>
          <w:rFonts w:ascii="ArialMT" w:hAnsi="ArialMT"/>
          <w:b/>
        </w:rPr>
        <w:t>Summary</w:t>
      </w:r>
    </w:p>
    <w:p w:rsidR="009C38A7" w:rsidRPr="00752D8E" w:rsidRDefault="009C38A7" w:rsidP="009C38A7">
      <w:pPr>
        <w:rPr>
          <w:rFonts w:ascii="ArialMT" w:hAnsi="ArialMT"/>
        </w:rPr>
      </w:pPr>
    </w:p>
    <w:p w:rsidR="009C38A7" w:rsidRPr="00752D8E" w:rsidRDefault="009C38A7" w:rsidP="009C38A7">
      <w:pPr>
        <w:rPr>
          <w:rFonts w:ascii="ArialMT" w:hAnsi="ArialMT" w:cs="Arial"/>
        </w:rPr>
      </w:pPr>
      <w:r w:rsidRPr="00752D8E">
        <w:rPr>
          <w:rFonts w:ascii="ArialMT" w:hAnsi="ArialMT" w:cs="Arial"/>
        </w:rPr>
        <w:t xml:space="preserve">The ability to control the power in outlets through provided software also makes the </w:t>
      </w:r>
      <w:proofErr w:type="spellStart"/>
      <w:r w:rsidRPr="00752D8E">
        <w:rPr>
          <w:rFonts w:ascii="ArialMT" w:hAnsi="ArialMT" w:cs="Arial"/>
        </w:rPr>
        <w:t>PowerUSB</w:t>
      </w:r>
      <w:proofErr w:type="spellEnd"/>
      <w:r w:rsidRPr="00752D8E">
        <w:rPr>
          <w:rFonts w:ascii="ArialMT" w:hAnsi="ArialMT" w:cs="Arial"/>
        </w:rPr>
        <w:t xml:space="preserve"> a home or commercial automation device. </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r w:rsidRPr="00752D8E">
        <w:rPr>
          <w:rFonts w:ascii="ArialMT" w:hAnsi="ArialMT" w:cs="Arial"/>
        </w:rPr>
        <w:t>Questions</w:t>
      </w:r>
    </w:p>
    <w:p w:rsidR="009C38A7" w:rsidRPr="00752D8E" w:rsidRDefault="009C38A7" w:rsidP="009C38A7">
      <w:pPr>
        <w:rPr>
          <w:rFonts w:ascii="ArialMT" w:hAnsi="ArialMT" w:cs="Arial"/>
        </w:rPr>
      </w:pPr>
      <w:r w:rsidRPr="00752D8E">
        <w:rPr>
          <w:rFonts w:ascii="ArialMT" w:hAnsi="ArialMT" w:cs="Arial"/>
        </w:rPr>
        <w:t>1: Explain how lights or any devices can be switched ‘on’ remotely or through timed software applications using this device:</w:t>
      </w:r>
      <w:r w:rsidR="00BC7E49">
        <w:rPr>
          <w:rFonts w:ascii="ArialMT" w:hAnsi="ArialMT" w:cs="Arial"/>
        </w:rPr>
        <w:t xml:space="preserve"> T</w:t>
      </w:r>
      <w:r w:rsidR="00BC7E49" w:rsidRPr="00BC7E49">
        <w:rPr>
          <w:rFonts w:ascii="ArialMT" w:hAnsi="ArialMT" w:cs="Arial"/>
        </w:rPr>
        <w:t xml:space="preserve">echnology </w:t>
      </w:r>
      <w:r w:rsidR="00BC7E49">
        <w:rPr>
          <w:rFonts w:ascii="ArialMT" w:hAnsi="ArialMT" w:cs="Arial"/>
        </w:rPr>
        <w:t>which is now available enables you</w:t>
      </w:r>
      <w:r w:rsidR="00BC7E49" w:rsidRPr="00BC7E49">
        <w:rPr>
          <w:rFonts w:ascii="ArialMT" w:hAnsi="ArialMT" w:cs="Arial"/>
        </w:rPr>
        <w:t xml:space="preserve"> to r</w:t>
      </w:r>
      <w:r w:rsidR="00BC7E49">
        <w:rPr>
          <w:rFonts w:ascii="ArialMT" w:hAnsi="ArialMT" w:cs="Arial"/>
        </w:rPr>
        <w:t xml:space="preserve">emotely </w:t>
      </w:r>
      <w:r w:rsidR="00BC7E49" w:rsidRPr="00BC7E49">
        <w:rPr>
          <w:rFonts w:ascii="ArialMT" w:hAnsi="ArialMT" w:cs="Arial"/>
        </w:rPr>
        <w:t xml:space="preserve">control </w:t>
      </w:r>
      <w:r w:rsidR="00BC7E49">
        <w:rPr>
          <w:rFonts w:ascii="ArialMT" w:hAnsi="ArialMT" w:cs="Arial"/>
        </w:rPr>
        <w:t xml:space="preserve">their homes power </w:t>
      </w:r>
      <w:r w:rsidR="00BC7E49" w:rsidRPr="00BC7E49">
        <w:rPr>
          <w:rFonts w:ascii="ArialMT" w:hAnsi="ArialMT" w:cs="Arial"/>
        </w:rPr>
        <w:t xml:space="preserve">systems. </w:t>
      </w:r>
      <w:r w:rsidR="00BC7E49">
        <w:rPr>
          <w:rFonts w:ascii="ArialMT" w:hAnsi="ArialMT" w:cs="Arial"/>
        </w:rPr>
        <w:t xml:space="preserve">Some of the things you would do with this technology </w:t>
      </w:r>
      <w:proofErr w:type="gramStart"/>
      <w:r w:rsidR="00BC7E49">
        <w:rPr>
          <w:rFonts w:ascii="ArialMT" w:hAnsi="ArialMT" w:cs="Arial"/>
        </w:rPr>
        <w:t>is</w:t>
      </w:r>
      <w:proofErr w:type="gramEnd"/>
      <w:r w:rsidR="00BC7E49">
        <w:rPr>
          <w:rFonts w:ascii="ArialMT" w:hAnsi="ArialMT" w:cs="Arial"/>
        </w:rPr>
        <w:t xml:space="preserve"> turn light switches, power outlets &amp; even your homes water heater all remotely. In some cases you may even be able to set up a timer so it will only be on when need be.</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r w:rsidRPr="00752D8E">
        <w:rPr>
          <w:rFonts w:ascii="ArialMT" w:hAnsi="ArialMT" w:cs="Arial"/>
        </w:rPr>
        <w:lastRenderedPageBreak/>
        <w:t xml:space="preserve">2: Explain how the </w:t>
      </w:r>
      <w:proofErr w:type="spellStart"/>
      <w:r w:rsidRPr="00752D8E">
        <w:rPr>
          <w:rFonts w:ascii="ArialMT" w:hAnsi="ArialMT" w:cs="Arial"/>
        </w:rPr>
        <w:t>PowerUSB</w:t>
      </w:r>
      <w:proofErr w:type="spellEnd"/>
      <w:r w:rsidRPr="00752D8E">
        <w:rPr>
          <w:rFonts w:ascii="ArialMT" w:hAnsi="ArialMT" w:cs="Arial"/>
        </w:rPr>
        <w:t>-C detects and restores computers automatically when they 'hang up':</w:t>
      </w:r>
      <w:r w:rsidR="002F4BDD">
        <w:rPr>
          <w:rFonts w:ascii="ArialMT" w:hAnsi="ArialMT" w:cs="Arial"/>
        </w:rPr>
        <w:t xml:space="preserve"> The PC continually sends a service pulse</w:t>
      </w:r>
      <w:r w:rsidR="002F4BDD" w:rsidRPr="002F4BDD">
        <w:rPr>
          <w:rFonts w:ascii="ArialMT" w:hAnsi="ArialMT" w:cs="Arial"/>
        </w:rPr>
        <w:t xml:space="preserve"> to the controller in the power board. If the board no longer detects this pulse it can initiate a syst</w:t>
      </w:r>
      <w:r w:rsidR="002F4BDD">
        <w:rPr>
          <w:rFonts w:ascii="ArialMT" w:hAnsi="ArialMT" w:cs="Arial"/>
        </w:rPr>
        <w:t>em reset</w:t>
      </w:r>
      <w:r w:rsidR="002F4BDD" w:rsidRPr="002F4BDD">
        <w:rPr>
          <w:rFonts w:ascii="ArialMT" w:hAnsi="ArialMT" w:cs="Arial"/>
        </w:rPr>
        <w:t>.</w:t>
      </w:r>
    </w:p>
    <w:p w:rsidR="009C38A7" w:rsidRPr="00752D8E" w:rsidRDefault="009C38A7" w:rsidP="009C38A7">
      <w:pPr>
        <w:rPr>
          <w:rFonts w:ascii="ArialMT" w:hAnsi="ArialMT"/>
        </w:rPr>
      </w:pPr>
    </w:p>
    <w:p w:rsidR="009C38A7" w:rsidRPr="00752D8E" w:rsidRDefault="009C38A7" w:rsidP="009C38A7">
      <w:pPr>
        <w:ind w:left="360"/>
        <w:rPr>
          <w:rFonts w:ascii="ArialMT" w:hAnsi="ArialMT"/>
        </w:rPr>
      </w:pPr>
      <w:r w:rsidRPr="00752D8E">
        <w:rPr>
          <w:rFonts w:ascii="ArialMT" w:hAnsi="ArialMT"/>
        </w:rPr>
        <w:t>Resources</w:t>
      </w:r>
    </w:p>
    <w:p w:rsidR="009C38A7" w:rsidRPr="00752D8E" w:rsidRDefault="009C38A7" w:rsidP="009C38A7">
      <w:pPr>
        <w:ind w:left="360"/>
        <w:rPr>
          <w:rFonts w:ascii="ArialMT" w:hAnsi="ArialMT"/>
        </w:rPr>
      </w:pPr>
    </w:p>
    <w:p w:rsidR="009C38A7" w:rsidRPr="00752D8E" w:rsidRDefault="009C38A7" w:rsidP="009C38A7">
      <w:pPr>
        <w:ind w:left="360"/>
        <w:rPr>
          <w:rFonts w:ascii="ArialMT" w:hAnsi="ArialMT"/>
        </w:rPr>
      </w:pPr>
      <w:r w:rsidRPr="00752D8E">
        <w:rPr>
          <w:rFonts w:ascii="ArialMT" w:hAnsi="ArialMT"/>
        </w:rPr>
        <w:t xml:space="preserve">Components - </w:t>
      </w:r>
      <w:proofErr w:type="spellStart"/>
      <w:r w:rsidRPr="00752D8E">
        <w:rPr>
          <w:rFonts w:ascii="ArialMT" w:hAnsi="ArialMT"/>
        </w:rPr>
        <w:t>PowerUSB</w:t>
      </w:r>
      <w:proofErr w:type="spellEnd"/>
      <w:r w:rsidRPr="00752D8E">
        <w:rPr>
          <w:rFonts w:ascii="ArialMT" w:hAnsi="ArialMT"/>
        </w:rPr>
        <w:t xml:space="preserve"> Controlled Power Board</w:t>
      </w:r>
    </w:p>
    <w:p w:rsidR="009C38A7" w:rsidRPr="00752D8E" w:rsidRDefault="009C38A7" w:rsidP="009C38A7">
      <w:pPr>
        <w:ind w:left="360"/>
        <w:rPr>
          <w:rFonts w:ascii="ArialMT" w:hAnsi="ArialMT"/>
        </w:rPr>
      </w:pPr>
      <w:r w:rsidRPr="00752D8E">
        <w:rPr>
          <w:rFonts w:ascii="ArialMT" w:hAnsi="ArialMT"/>
        </w:rPr>
        <w:t xml:space="preserve"> </w:t>
      </w:r>
      <w:hyperlink r:id="rId14" w:history="1">
        <w:r w:rsidRPr="00752D8E">
          <w:rPr>
            <w:rStyle w:val="Hyperlink"/>
            <w:rFonts w:ascii="ArialMT" w:hAnsi="ArialMT"/>
          </w:rPr>
          <w:t>http://www.pwrusb.com/products.html</w:t>
        </w:r>
      </w:hyperlink>
    </w:p>
    <w:p w:rsidR="009C38A7" w:rsidRPr="00752D8E" w:rsidRDefault="009C38A7" w:rsidP="009C38A7">
      <w:pPr>
        <w:ind w:left="360"/>
        <w:rPr>
          <w:rFonts w:ascii="ArialMT" w:hAnsi="ArialMT"/>
        </w:rPr>
      </w:pPr>
    </w:p>
    <w:p w:rsidR="009C38A7" w:rsidRPr="00752D8E" w:rsidRDefault="009C38A7" w:rsidP="009C38A7">
      <w:pPr>
        <w:rPr>
          <w:rFonts w:ascii="ArialMT" w:hAnsi="ArialMT"/>
        </w:rPr>
      </w:pPr>
      <w:r w:rsidRPr="00752D8E">
        <w:rPr>
          <w:rFonts w:ascii="ArialMT" w:hAnsi="ArialMT"/>
        </w:rPr>
        <w:t xml:space="preserve">     Research USB controlled power outlets at: </w:t>
      </w:r>
    </w:p>
    <w:p w:rsidR="009C38A7" w:rsidRDefault="008F3333" w:rsidP="009C38A7">
      <w:pPr>
        <w:ind w:left="360"/>
      </w:pPr>
      <w:hyperlink r:id="rId15" w:anchor="hl=en&amp;q=usb+controlled+power+outlet&amp;revid=1332163496&amp;sa=X&amp;ei=6M9oTceyCsejcZ_yiI8M&amp;ved=0CIUBENUCKAY&amp;fp=190c8307a70ec87c" w:history="1">
        <w:r w:rsidR="009C38A7"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54CCD"/>
    <w:rsid w:val="00086389"/>
    <w:rsid w:val="000E784B"/>
    <w:rsid w:val="00112213"/>
    <w:rsid w:val="00113BFE"/>
    <w:rsid w:val="00114184"/>
    <w:rsid w:val="00195094"/>
    <w:rsid w:val="001C7245"/>
    <w:rsid w:val="002C6B3F"/>
    <w:rsid w:val="002F4BDD"/>
    <w:rsid w:val="00435BE5"/>
    <w:rsid w:val="004A11F3"/>
    <w:rsid w:val="005047A4"/>
    <w:rsid w:val="00530670"/>
    <w:rsid w:val="0055341D"/>
    <w:rsid w:val="006311D8"/>
    <w:rsid w:val="007852E6"/>
    <w:rsid w:val="008161F6"/>
    <w:rsid w:val="008F3333"/>
    <w:rsid w:val="009C38A7"/>
    <w:rsid w:val="009E0610"/>
    <w:rsid w:val="00AF2839"/>
    <w:rsid w:val="00BC7E49"/>
    <w:rsid w:val="00BE45BB"/>
    <w:rsid w:val="00C607AE"/>
    <w:rsid w:val="00C65594"/>
    <w:rsid w:val="00CC6239"/>
    <w:rsid w:val="00CE2C07"/>
    <w:rsid w:val="00CF1E2D"/>
    <w:rsid w:val="00CF2D8B"/>
    <w:rsid w:val="00F11BF4"/>
    <w:rsid w:val="00F56931"/>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rusb.com/featuresandbenefits.html" TargetMode="External"/><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hyperlink" Target="http://en.wikipedia.org/wiki/Smart_grid" TargetMode="Externa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google.com.au/"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martgridresources.wikispaces.com/" TargetMode="External"/><Relationship Id="rId14" Type="http://schemas.openxmlformats.org/officeDocument/2006/relationships/hyperlink" Target="http://www.pwrusb.com/produ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8219</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Michael</cp:lastModifiedBy>
  <cp:revision>52</cp:revision>
  <cp:lastPrinted>1900-12-31T13:00:00Z</cp:lastPrinted>
  <dcterms:created xsi:type="dcterms:W3CDTF">2012-09-04T09:02:00Z</dcterms:created>
  <dcterms:modified xsi:type="dcterms:W3CDTF">2012-11-19T01:03:00Z</dcterms:modified>
</cp:coreProperties>
</file>